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C74892">
        <w:t>2</w:t>
      </w:r>
      <w:r w:rsidR="00081974">
        <w:t>68</w:t>
      </w:r>
      <w:r w:rsidRPr="00BD3C19">
        <w:t>-КС-201</w:t>
      </w:r>
      <w:r w:rsidR="00C74892">
        <w:t>7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C74892">
        <w:t>2</w:t>
      </w:r>
      <w:r w:rsidR="00081974">
        <w:t>68</w:t>
      </w:r>
      <w:r w:rsidRPr="00BD3C19">
        <w:t>-КС-201</w:t>
      </w:r>
      <w:r w:rsidR="00C74892">
        <w:t>7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081974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081974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C74892">
        <w:t>2</w:t>
      </w:r>
      <w:r w:rsidR="00081974">
        <w:t>68</w:t>
      </w:r>
      <w:bookmarkStart w:id="0" w:name="_GoBack"/>
      <w:bookmarkEnd w:id="0"/>
      <w:r w:rsidRPr="00BD3C19">
        <w:t>-КС-201</w:t>
      </w:r>
      <w:r w:rsidR="00C74892">
        <w:t>7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081974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081974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197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1974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3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92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46C49-4045-4723-AFEC-B4234CC82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2895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2017-06-08T08:34:00Z</dcterms:created>
  <dcterms:modified xsi:type="dcterms:W3CDTF">2017-06-08T08:34:00Z</dcterms:modified>
</cp:coreProperties>
</file>